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22F0C6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E3D98">
        <w:rPr>
          <w:rFonts w:ascii="Garamond" w:hAnsi="Garamond"/>
          <w:sz w:val="24"/>
          <w:szCs w:val="24"/>
        </w:rPr>
        <w:t>1</w:t>
      </w:r>
      <w:r w:rsidR="001E6769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6A77EBBF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E6769" w:rsidRPr="00FB4A2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https://zakazky.zcu.cz/contract_display_5994.html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62162E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E6769">
        <w:rPr>
          <w:rFonts w:ascii="Garamond" w:hAnsi="Garamond" w:cs="Arial"/>
          <w:b/>
          <w:sz w:val="22"/>
          <w:szCs w:val="22"/>
        </w:rPr>
        <w:t>22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6E3D98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1E6769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D2337" w14:textId="77777777" w:rsidR="005748F7" w:rsidRDefault="005748F7" w:rsidP="00795AAC">
      <w:r>
        <w:separator/>
      </w:r>
    </w:p>
  </w:endnote>
  <w:endnote w:type="continuationSeparator" w:id="0">
    <w:p w14:paraId="1853E092" w14:textId="77777777" w:rsidR="005748F7" w:rsidRDefault="005748F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EC27F" w14:textId="77777777" w:rsidR="005748F7" w:rsidRDefault="005748F7" w:rsidP="00795AAC">
      <w:r>
        <w:separator/>
      </w:r>
    </w:p>
  </w:footnote>
  <w:footnote w:type="continuationSeparator" w:id="0">
    <w:p w14:paraId="01E37CE9" w14:textId="77777777" w:rsidR="005748F7" w:rsidRDefault="005748F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9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0imIinR9sNlx7R8OP6MUcKRgsaTLyLV4VUxWWSXVwC4=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YfvR2GAuRR1NmgfofrT1Im7pP+0qUcffcIh/sxQCsRA=</DigestValue>
    </Reference>
  </SignedInfo>
  <SignatureValue>EzpRqt3tLuUGBYV4SM7Inci2EmKZuoL69nxt7OJSF3xJM4bpMVEMR48D9mgsehMrhMYVJw32rMsG
fOfKkUimQEXf39ox8DxWNQcfutnPbfxx5B5ptm3JeVAszuYDJm9R4KYYoC7b7CXkpB40ZrhIRhyt
wexCM3JjKiQXlfZzkyy1Jg84C4E1I7BbU1VDw5mNKDg68LrglIB2WggZ6JFyumTfIigHoc0IdefB
JwokS1yMefYhF3c3e4Ohv4z0jsBfUYlXqRMqEzwq2xtEhpZntDI1/xcKxIMnkWyZUY2Ak7FhVu7r
/+74hWAi7ek0qpUL+z6PjX3bjtz5exb5qUDAJw==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jeDqd1ia+5AbzWwf7ylxMj6tsEkV1uwVdGyWuRtD8zg=</DigestValue>
      </Reference>
      <Reference URI="/word/document.xml?ContentType=application/vnd.openxmlformats-officedocument.wordprocessingml.document.main+xml">
        <DigestMethod Algorithm="http://www.w3.org/2001/04/xmlenc#sha256"/>
        <DigestValue>3GCQ4ADLM3TEu1K3NK/r0fJFkw/W4vUChzWKMxEljJY=</DigestValue>
      </Reference>
      <Reference URI="/word/endnotes.xml?ContentType=application/vnd.openxmlformats-officedocument.wordprocessingml.endnotes+xml">
        <DigestMethod Algorithm="http://www.w3.org/2001/04/xmlenc#sha256"/>
        <DigestValue>6STAWo0zTWR1ie7VSLf+2j/N29bXd9babkcB7DXZCRY=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J6dleAeu41XC4OOAlN6XyNetkQbPitQugvea05s4Wso=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FNrx0WGOw2UWVfe1r08srlFX2KLwsfGgwm1KH+PyXW0=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2023-05-10T08:57:59Z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2023-05-10T08:57:59Z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34</cp:revision>
  <cp:lastPrinted>2018-08-08T13:48:00Z</cp:lastPrinted>
  <dcterms:created xsi:type="dcterms:W3CDTF">2022-05-19T08:18:00Z</dcterms:created>
  <dcterms:modified xsi:type="dcterms:W3CDTF">2023-05-10T07:42:00Z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